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0E7" w:rsidRPr="007D77DB" w:rsidRDefault="00D32626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>Приложение № 2 к дого</w:t>
      </w:r>
      <w:r w:rsidR="000B1A47" w:rsidRPr="007D77DB">
        <w:rPr>
          <w:sz w:val="22"/>
          <w:szCs w:val="22"/>
        </w:rPr>
        <w:t xml:space="preserve">вору </w:t>
      </w:r>
      <w:r w:rsidR="00644F96">
        <w:rPr>
          <w:sz w:val="22"/>
          <w:szCs w:val="22"/>
        </w:rPr>
        <w:t xml:space="preserve">субподряда </w:t>
      </w:r>
      <w:r w:rsidR="00FE2906" w:rsidRPr="007D77DB">
        <w:rPr>
          <w:sz w:val="22"/>
          <w:szCs w:val="22"/>
        </w:rPr>
        <w:t>№</w:t>
      </w:r>
      <w:r w:rsidR="001377F8" w:rsidRPr="007D77DB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</w:t>
      </w:r>
    </w:p>
    <w:p w:rsidR="00122EC8" w:rsidRPr="007D77DB" w:rsidRDefault="00F1117C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 xml:space="preserve"> </w:t>
      </w:r>
      <w:r w:rsidR="007D77DB">
        <w:rPr>
          <w:sz w:val="22"/>
          <w:szCs w:val="22"/>
        </w:rPr>
        <w:t>от «    »</w:t>
      </w:r>
      <w:r w:rsidR="00644F96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________</w:t>
      </w:r>
      <w:r w:rsidR="000C0B51" w:rsidRPr="007D77DB">
        <w:rPr>
          <w:sz w:val="22"/>
          <w:szCs w:val="22"/>
        </w:rPr>
        <w:t xml:space="preserve"> </w:t>
      </w:r>
      <w:r w:rsidR="0015355D" w:rsidRPr="007D77DB">
        <w:rPr>
          <w:sz w:val="22"/>
          <w:szCs w:val="22"/>
        </w:rPr>
        <w:t xml:space="preserve"> 2022 г.</w:t>
      </w: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122EC8" w:rsidRPr="007D77DB" w:rsidRDefault="00122EC8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>Протокол</w:t>
      </w:r>
    </w:p>
    <w:p w:rsidR="00D734EB" w:rsidRPr="007D77DB" w:rsidRDefault="00D030E7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 xml:space="preserve">согласования </w:t>
      </w:r>
      <w:r w:rsidR="00D734EB" w:rsidRPr="007D77DB">
        <w:rPr>
          <w:b/>
          <w:caps/>
          <w:sz w:val="22"/>
          <w:szCs w:val="22"/>
        </w:rPr>
        <w:t xml:space="preserve">договорной цены </w:t>
      </w:r>
    </w:p>
    <w:tbl>
      <w:tblPr>
        <w:tblW w:w="204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  <w:gridCol w:w="10206"/>
      </w:tblGrid>
      <w:tr w:rsidR="007D77DB" w:rsidRPr="007D77DB" w:rsidTr="007D77DB">
        <w:trPr>
          <w:trHeight w:val="415"/>
        </w:trPr>
        <w:tc>
          <w:tcPr>
            <w:tcW w:w="10206" w:type="dxa"/>
            <w:vAlign w:val="center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  <w:p w:rsidR="007D77DB" w:rsidRPr="007D77DB" w:rsidRDefault="007D77DB" w:rsidP="00D030E7">
            <w:pPr>
              <w:ind w:right="-57" w:firstLine="709"/>
              <w:jc w:val="both"/>
              <w:rPr>
                <w:rFonts w:eastAsiaTheme="minorHAnsi" w:cstheme="minorBidi"/>
                <w:color w:val="0000FF"/>
                <w:kern w:val="28"/>
                <w:sz w:val="22"/>
                <w:szCs w:val="22"/>
                <w:lang w:eastAsia="en-US"/>
              </w:rPr>
            </w:pPr>
            <w:r w:rsidRPr="007D77DB">
              <w:rPr>
                <w:sz w:val="22"/>
                <w:szCs w:val="22"/>
              </w:rPr>
              <w:t>На выполнение</w:t>
            </w:r>
            <w:r w:rsidRPr="007D77DB">
              <w:rPr>
                <w:b/>
                <w:i/>
                <w:sz w:val="22"/>
                <w:szCs w:val="22"/>
              </w:rPr>
              <w:t xml:space="preserve"> </w:t>
            </w:r>
          </w:p>
          <w:p w:rsidR="007D77DB" w:rsidRPr="007D77DB" w:rsidRDefault="00094D33" w:rsidP="00387CDB">
            <w:pPr>
              <w:ind w:right="-57" w:firstLine="709"/>
              <w:jc w:val="both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_____________________________</w:t>
            </w:r>
          </w:p>
        </w:tc>
        <w:tc>
          <w:tcPr>
            <w:tcW w:w="10206" w:type="dxa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</w:tc>
      </w:tr>
    </w:tbl>
    <w:p w:rsidR="001668AC" w:rsidRPr="007D77DB" w:rsidRDefault="00A11890" w:rsidP="00D030E7">
      <w:pPr>
        <w:pStyle w:val="a7"/>
        <w:ind w:right="-57" w:firstLine="709"/>
        <w:rPr>
          <w:bCs/>
          <w:sz w:val="22"/>
          <w:szCs w:val="22"/>
        </w:rPr>
      </w:pPr>
      <w:r w:rsidRPr="007D77DB">
        <w:rPr>
          <w:sz w:val="22"/>
          <w:szCs w:val="22"/>
        </w:rPr>
        <w:t>Общество с ограниченной ответственностью ИркутскЭнергоПрое</w:t>
      </w:r>
      <w:r w:rsidR="000C0B51" w:rsidRPr="007D77DB">
        <w:rPr>
          <w:sz w:val="22"/>
          <w:szCs w:val="22"/>
        </w:rPr>
        <w:t>кт (ООО «ИркутскЭнергоПроект»),</w:t>
      </w:r>
      <w:r w:rsidRPr="007D77DB">
        <w:rPr>
          <w:sz w:val="22"/>
          <w:szCs w:val="22"/>
        </w:rPr>
        <w:t xml:space="preserve"> именуемое в дальнейшем «Генподрядчик», в лице генерального директора  Афанасьева Игоря Григорьевича, дей</w:t>
      </w:r>
      <w:r w:rsidR="00E11CC6" w:rsidRPr="007D77DB">
        <w:rPr>
          <w:sz w:val="22"/>
          <w:szCs w:val="22"/>
        </w:rPr>
        <w:t xml:space="preserve">ствующего на основании Устава, </w:t>
      </w:r>
      <w:r w:rsidRPr="007D77DB">
        <w:rPr>
          <w:sz w:val="22"/>
          <w:szCs w:val="22"/>
        </w:rPr>
        <w:t xml:space="preserve">с одной стороны, и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094D33">
        <w:rPr>
          <w:rFonts w:eastAsiaTheme="minorHAnsi" w:cstheme="minorBidi"/>
          <w:sz w:val="22"/>
          <w:szCs w:val="22"/>
          <w:lang w:eastAsia="en-US"/>
        </w:rPr>
        <w:t>_______</w:t>
      </w:r>
      <w:r w:rsidR="001668AC" w:rsidRPr="007D77DB">
        <w:rPr>
          <w:sz w:val="22"/>
          <w:szCs w:val="22"/>
        </w:rPr>
        <w:t xml:space="preserve">, с другой стороны, </w:t>
      </w:r>
      <w:r w:rsidR="001668AC" w:rsidRPr="007D77DB">
        <w:rPr>
          <w:bCs/>
          <w:sz w:val="22"/>
          <w:szCs w:val="22"/>
        </w:rPr>
        <w:t xml:space="preserve">удостоверяем, </w:t>
      </w:r>
      <w:bookmarkStart w:id="0" w:name="_GoBack"/>
      <w:bookmarkEnd w:id="0"/>
      <w:r w:rsidR="001668AC" w:rsidRPr="007D77DB">
        <w:rPr>
          <w:bCs/>
          <w:sz w:val="22"/>
          <w:szCs w:val="22"/>
        </w:rPr>
        <w:t>что сторонами достигнуто соглашение о величине договорной цены на выполнение работ</w:t>
      </w:r>
      <w:r w:rsidR="00D030E7" w:rsidRPr="007D77DB">
        <w:rPr>
          <w:sz w:val="22"/>
          <w:szCs w:val="22"/>
        </w:rPr>
        <w:t xml:space="preserve"> </w:t>
      </w:r>
      <w:r w:rsidR="001668AC" w:rsidRPr="007D77DB">
        <w:rPr>
          <w:bCs/>
          <w:sz w:val="22"/>
          <w:szCs w:val="22"/>
        </w:rPr>
        <w:t xml:space="preserve">в сумме составляет: </w:t>
      </w:r>
    </w:p>
    <w:p w:rsidR="00387CDB" w:rsidRPr="007D77DB" w:rsidRDefault="00094D33" w:rsidP="00387CDB">
      <w:pPr>
        <w:pStyle w:val="Default"/>
        <w:ind w:firstLine="709"/>
        <w:jc w:val="both"/>
        <w:rPr>
          <w:rFonts w:eastAsiaTheme="minorHAnsi"/>
          <w:b/>
          <w:color w:val="0000FF"/>
          <w:sz w:val="22"/>
          <w:szCs w:val="22"/>
          <w:lang w:eastAsia="en-US"/>
        </w:rPr>
      </w:pPr>
      <w:r>
        <w:rPr>
          <w:rFonts w:eastAsiaTheme="minorHAnsi"/>
          <w:b/>
          <w:color w:val="0000FF"/>
          <w:sz w:val="22"/>
          <w:szCs w:val="22"/>
          <w:lang w:eastAsia="en-US"/>
        </w:rPr>
        <w:t>_________________________________________</w:t>
      </w:r>
    </w:p>
    <w:p w:rsidR="001668AC" w:rsidRPr="007D77DB" w:rsidRDefault="001668AC" w:rsidP="00A11890">
      <w:pPr>
        <w:tabs>
          <w:tab w:val="left" w:pos="993"/>
        </w:tabs>
        <w:ind w:right="-57" w:firstLine="709"/>
        <w:jc w:val="both"/>
        <w:rPr>
          <w:bCs/>
          <w:sz w:val="22"/>
          <w:szCs w:val="22"/>
        </w:rPr>
      </w:pPr>
      <w:r w:rsidRPr="007D77DB">
        <w:rPr>
          <w:bCs/>
          <w:sz w:val="22"/>
          <w:szCs w:val="22"/>
        </w:rPr>
        <w:t xml:space="preserve">Протокол составляет неотъемлемую часть настоящего </w:t>
      </w:r>
      <w:r w:rsidRPr="007D77DB">
        <w:rPr>
          <w:sz w:val="22"/>
          <w:szCs w:val="22"/>
        </w:rPr>
        <w:t xml:space="preserve">Договора </w:t>
      </w:r>
      <w:r w:rsidRPr="007D77DB">
        <w:rPr>
          <w:bCs/>
          <w:sz w:val="22"/>
          <w:szCs w:val="22"/>
        </w:rPr>
        <w:t xml:space="preserve">и является основанием для проведения взаимных расчетов и платежей между </w:t>
      </w:r>
      <w:r w:rsidR="00D030E7" w:rsidRPr="007D77DB">
        <w:rPr>
          <w:bCs/>
          <w:sz w:val="22"/>
          <w:szCs w:val="22"/>
        </w:rPr>
        <w:t xml:space="preserve">Генподрядчиком </w:t>
      </w:r>
      <w:r w:rsidRPr="007D77DB">
        <w:rPr>
          <w:bCs/>
          <w:sz w:val="22"/>
          <w:szCs w:val="22"/>
        </w:rPr>
        <w:t>и Субподрядчиком.</w:t>
      </w:r>
    </w:p>
    <w:p w:rsidR="001668AC" w:rsidRPr="007D77DB" w:rsidRDefault="001668AC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094D33" w:rsidRPr="00BE2872" w:rsidTr="00F7661D">
        <w:trPr>
          <w:trHeight w:val="345"/>
        </w:trPr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  <w:r w:rsidRPr="00BE2872">
              <w:rPr>
                <w:sz w:val="22"/>
                <w:szCs w:val="22"/>
              </w:rPr>
              <w:t>И.Г. Афанасьев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«_____»_______________2022г.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«_____»_______________2022г.</w:t>
            </w:r>
          </w:p>
        </w:tc>
      </w:tr>
      <w:tr w:rsidR="00094D33" w:rsidRPr="00BE2872" w:rsidTr="00F7661D">
        <w:trPr>
          <w:trHeight w:val="63"/>
        </w:trPr>
        <w:tc>
          <w:tcPr>
            <w:tcW w:w="50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E472D2" w:rsidRPr="007D77DB" w:rsidRDefault="00E472D2" w:rsidP="00E472D2">
      <w:pPr>
        <w:ind w:firstLine="709"/>
        <w:jc w:val="both"/>
        <w:rPr>
          <w:bCs/>
          <w:sz w:val="22"/>
          <w:szCs w:val="22"/>
        </w:rPr>
      </w:pPr>
    </w:p>
    <w:p w:rsidR="00CD05EF" w:rsidRPr="007D77DB" w:rsidRDefault="00CD05EF" w:rsidP="00E472D2">
      <w:pPr>
        <w:ind w:firstLine="709"/>
        <w:jc w:val="both"/>
        <w:rPr>
          <w:bCs/>
          <w:sz w:val="22"/>
          <w:szCs w:val="22"/>
        </w:rPr>
      </w:pPr>
    </w:p>
    <w:sectPr w:rsidR="00CD05EF" w:rsidRPr="007D77DB" w:rsidSect="007D77DB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E64" w:rsidRDefault="001C2E64">
      <w:r>
        <w:separator/>
      </w:r>
    </w:p>
  </w:endnote>
  <w:endnote w:type="continuationSeparator" w:id="0">
    <w:p w:rsidR="001C2E64" w:rsidRDefault="001C2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E64" w:rsidRDefault="001C2E64">
      <w:r>
        <w:separator/>
      </w:r>
    </w:p>
  </w:footnote>
  <w:footnote w:type="continuationSeparator" w:id="0">
    <w:p w:rsidR="001C2E64" w:rsidRDefault="001C2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01313"/>
    <w:rsid w:val="000059FE"/>
    <w:rsid w:val="00010325"/>
    <w:rsid w:val="00020254"/>
    <w:rsid w:val="000269F8"/>
    <w:rsid w:val="00043473"/>
    <w:rsid w:val="00063AFF"/>
    <w:rsid w:val="000760AA"/>
    <w:rsid w:val="00091D96"/>
    <w:rsid w:val="00094D33"/>
    <w:rsid w:val="000952E2"/>
    <w:rsid w:val="000A69D7"/>
    <w:rsid w:val="000B1A47"/>
    <w:rsid w:val="000C0B51"/>
    <w:rsid w:val="000C2B32"/>
    <w:rsid w:val="000E22A2"/>
    <w:rsid w:val="000E34E6"/>
    <w:rsid w:val="000E6A49"/>
    <w:rsid w:val="000F010A"/>
    <w:rsid w:val="000F1DF5"/>
    <w:rsid w:val="000F1E0C"/>
    <w:rsid w:val="00117437"/>
    <w:rsid w:val="00121360"/>
    <w:rsid w:val="00122EC8"/>
    <w:rsid w:val="00123B2F"/>
    <w:rsid w:val="00126280"/>
    <w:rsid w:val="00131F40"/>
    <w:rsid w:val="001377F8"/>
    <w:rsid w:val="00137997"/>
    <w:rsid w:val="00140EE6"/>
    <w:rsid w:val="00141538"/>
    <w:rsid w:val="00152E92"/>
    <w:rsid w:val="0015355D"/>
    <w:rsid w:val="00154BE0"/>
    <w:rsid w:val="00157A31"/>
    <w:rsid w:val="00161D47"/>
    <w:rsid w:val="00165AB6"/>
    <w:rsid w:val="001668AC"/>
    <w:rsid w:val="0017081C"/>
    <w:rsid w:val="001771A2"/>
    <w:rsid w:val="00184FB2"/>
    <w:rsid w:val="00187E95"/>
    <w:rsid w:val="001A46BC"/>
    <w:rsid w:val="001B1143"/>
    <w:rsid w:val="001B4F1D"/>
    <w:rsid w:val="001B69E1"/>
    <w:rsid w:val="001C1034"/>
    <w:rsid w:val="001C2E64"/>
    <w:rsid w:val="001C7AE8"/>
    <w:rsid w:val="001F0B91"/>
    <w:rsid w:val="00210CC2"/>
    <w:rsid w:val="002139CB"/>
    <w:rsid w:val="0021556E"/>
    <w:rsid w:val="00216BD5"/>
    <w:rsid w:val="00226D42"/>
    <w:rsid w:val="0024100E"/>
    <w:rsid w:val="00247B66"/>
    <w:rsid w:val="00260D80"/>
    <w:rsid w:val="002927D8"/>
    <w:rsid w:val="002933EC"/>
    <w:rsid w:val="002A5FA1"/>
    <w:rsid w:val="002A77B1"/>
    <w:rsid w:val="002B0A86"/>
    <w:rsid w:val="002C65E5"/>
    <w:rsid w:val="002E4C6D"/>
    <w:rsid w:val="002F7503"/>
    <w:rsid w:val="00307CB7"/>
    <w:rsid w:val="003231C7"/>
    <w:rsid w:val="003323D3"/>
    <w:rsid w:val="00343D76"/>
    <w:rsid w:val="00354032"/>
    <w:rsid w:val="003559B6"/>
    <w:rsid w:val="00357258"/>
    <w:rsid w:val="00366A98"/>
    <w:rsid w:val="00367DFC"/>
    <w:rsid w:val="0037533F"/>
    <w:rsid w:val="00387CDB"/>
    <w:rsid w:val="003A5F44"/>
    <w:rsid w:val="003B2FCB"/>
    <w:rsid w:val="003C0F11"/>
    <w:rsid w:val="003D08D9"/>
    <w:rsid w:val="003D4311"/>
    <w:rsid w:val="003E6929"/>
    <w:rsid w:val="003F27EF"/>
    <w:rsid w:val="00403442"/>
    <w:rsid w:val="00411044"/>
    <w:rsid w:val="0041166C"/>
    <w:rsid w:val="00411A93"/>
    <w:rsid w:val="004366D7"/>
    <w:rsid w:val="0044303F"/>
    <w:rsid w:val="00462208"/>
    <w:rsid w:val="004655CC"/>
    <w:rsid w:val="00480BDD"/>
    <w:rsid w:val="00485316"/>
    <w:rsid w:val="00485627"/>
    <w:rsid w:val="004B158B"/>
    <w:rsid w:val="004B2466"/>
    <w:rsid w:val="004B5E7F"/>
    <w:rsid w:val="004D53E6"/>
    <w:rsid w:val="004D581B"/>
    <w:rsid w:val="004D5F3F"/>
    <w:rsid w:val="004F5E8E"/>
    <w:rsid w:val="00507058"/>
    <w:rsid w:val="00550193"/>
    <w:rsid w:val="0055671C"/>
    <w:rsid w:val="005604E3"/>
    <w:rsid w:val="00566AE7"/>
    <w:rsid w:val="005752D9"/>
    <w:rsid w:val="00595C1C"/>
    <w:rsid w:val="005A52E1"/>
    <w:rsid w:val="005C1E9A"/>
    <w:rsid w:val="005C4681"/>
    <w:rsid w:val="005D6DAB"/>
    <w:rsid w:val="005D767A"/>
    <w:rsid w:val="005F29D6"/>
    <w:rsid w:val="005F508D"/>
    <w:rsid w:val="00614A2F"/>
    <w:rsid w:val="0062585F"/>
    <w:rsid w:val="00644F96"/>
    <w:rsid w:val="0064502F"/>
    <w:rsid w:val="00645EAD"/>
    <w:rsid w:val="006654F2"/>
    <w:rsid w:val="00673B01"/>
    <w:rsid w:val="006774B9"/>
    <w:rsid w:val="00697330"/>
    <w:rsid w:val="006C3A54"/>
    <w:rsid w:val="006C523D"/>
    <w:rsid w:val="006C65EE"/>
    <w:rsid w:val="00713605"/>
    <w:rsid w:val="007443A4"/>
    <w:rsid w:val="007634FD"/>
    <w:rsid w:val="00781C96"/>
    <w:rsid w:val="007A08E1"/>
    <w:rsid w:val="007C44E3"/>
    <w:rsid w:val="007D77DB"/>
    <w:rsid w:val="007E6C0F"/>
    <w:rsid w:val="007E7BFD"/>
    <w:rsid w:val="007F5DBF"/>
    <w:rsid w:val="00802FBB"/>
    <w:rsid w:val="008042E3"/>
    <w:rsid w:val="00812C5D"/>
    <w:rsid w:val="0081620E"/>
    <w:rsid w:val="008420A1"/>
    <w:rsid w:val="008440D3"/>
    <w:rsid w:val="0084711B"/>
    <w:rsid w:val="00850CB4"/>
    <w:rsid w:val="00855B6D"/>
    <w:rsid w:val="00872562"/>
    <w:rsid w:val="008976D5"/>
    <w:rsid w:val="008B1DAF"/>
    <w:rsid w:val="008B692A"/>
    <w:rsid w:val="008F3264"/>
    <w:rsid w:val="00912328"/>
    <w:rsid w:val="009272EC"/>
    <w:rsid w:val="0094341E"/>
    <w:rsid w:val="00945347"/>
    <w:rsid w:val="0095124E"/>
    <w:rsid w:val="00974569"/>
    <w:rsid w:val="00995B45"/>
    <w:rsid w:val="009A0650"/>
    <w:rsid w:val="009A6443"/>
    <w:rsid w:val="009B517F"/>
    <w:rsid w:val="009B5A0E"/>
    <w:rsid w:val="009C7969"/>
    <w:rsid w:val="009D3D3F"/>
    <w:rsid w:val="009E06E0"/>
    <w:rsid w:val="009E1857"/>
    <w:rsid w:val="009E6058"/>
    <w:rsid w:val="009E75FE"/>
    <w:rsid w:val="009F1277"/>
    <w:rsid w:val="00A00A6A"/>
    <w:rsid w:val="00A05B14"/>
    <w:rsid w:val="00A06D3D"/>
    <w:rsid w:val="00A11653"/>
    <w:rsid w:val="00A11890"/>
    <w:rsid w:val="00A12DE3"/>
    <w:rsid w:val="00A21A80"/>
    <w:rsid w:val="00A36BB0"/>
    <w:rsid w:val="00A51A8B"/>
    <w:rsid w:val="00A53B77"/>
    <w:rsid w:val="00A57C1C"/>
    <w:rsid w:val="00A632A0"/>
    <w:rsid w:val="00A6702A"/>
    <w:rsid w:val="00A70CA7"/>
    <w:rsid w:val="00A71BD7"/>
    <w:rsid w:val="00A87D5B"/>
    <w:rsid w:val="00AA462C"/>
    <w:rsid w:val="00AA5C31"/>
    <w:rsid w:val="00AD4495"/>
    <w:rsid w:val="00AE1B7A"/>
    <w:rsid w:val="00AF44D0"/>
    <w:rsid w:val="00B06968"/>
    <w:rsid w:val="00B47135"/>
    <w:rsid w:val="00B567CE"/>
    <w:rsid w:val="00B56FA6"/>
    <w:rsid w:val="00B60B3D"/>
    <w:rsid w:val="00B6661F"/>
    <w:rsid w:val="00B877F8"/>
    <w:rsid w:val="00B961A5"/>
    <w:rsid w:val="00B96F48"/>
    <w:rsid w:val="00BA789D"/>
    <w:rsid w:val="00BB7474"/>
    <w:rsid w:val="00BC6B1F"/>
    <w:rsid w:val="00BD2255"/>
    <w:rsid w:val="00BD64A2"/>
    <w:rsid w:val="00BD765B"/>
    <w:rsid w:val="00BE49DB"/>
    <w:rsid w:val="00BE6E64"/>
    <w:rsid w:val="00BE70AD"/>
    <w:rsid w:val="00BF36BC"/>
    <w:rsid w:val="00BF533D"/>
    <w:rsid w:val="00BF5F8A"/>
    <w:rsid w:val="00C03615"/>
    <w:rsid w:val="00C101D2"/>
    <w:rsid w:val="00C15160"/>
    <w:rsid w:val="00C52085"/>
    <w:rsid w:val="00C52B2D"/>
    <w:rsid w:val="00C5420A"/>
    <w:rsid w:val="00C73210"/>
    <w:rsid w:val="00C739E1"/>
    <w:rsid w:val="00C878C1"/>
    <w:rsid w:val="00C90D8D"/>
    <w:rsid w:val="00CA7BDF"/>
    <w:rsid w:val="00CD0436"/>
    <w:rsid w:val="00CD05EF"/>
    <w:rsid w:val="00CD3EA7"/>
    <w:rsid w:val="00CD4F78"/>
    <w:rsid w:val="00CD5F07"/>
    <w:rsid w:val="00D030E7"/>
    <w:rsid w:val="00D052B5"/>
    <w:rsid w:val="00D063C0"/>
    <w:rsid w:val="00D10A89"/>
    <w:rsid w:val="00D244D4"/>
    <w:rsid w:val="00D32626"/>
    <w:rsid w:val="00D523D0"/>
    <w:rsid w:val="00D64919"/>
    <w:rsid w:val="00D734EB"/>
    <w:rsid w:val="00D975CD"/>
    <w:rsid w:val="00DA23C6"/>
    <w:rsid w:val="00DB356A"/>
    <w:rsid w:val="00DC1E5C"/>
    <w:rsid w:val="00DD3796"/>
    <w:rsid w:val="00DE5777"/>
    <w:rsid w:val="00DF6418"/>
    <w:rsid w:val="00E03551"/>
    <w:rsid w:val="00E05AFF"/>
    <w:rsid w:val="00E115B9"/>
    <w:rsid w:val="00E115FF"/>
    <w:rsid w:val="00E11CC6"/>
    <w:rsid w:val="00E13D7E"/>
    <w:rsid w:val="00E20DF8"/>
    <w:rsid w:val="00E23321"/>
    <w:rsid w:val="00E26FCB"/>
    <w:rsid w:val="00E45CE2"/>
    <w:rsid w:val="00E469B0"/>
    <w:rsid w:val="00E472D2"/>
    <w:rsid w:val="00E55428"/>
    <w:rsid w:val="00E61367"/>
    <w:rsid w:val="00E6170C"/>
    <w:rsid w:val="00E736C5"/>
    <w:rsid w:val="00E803B7"/>
    <w:rsid w:val="00E80979"/>
    <w:rsid w:val="00E93B6C"/>
    <w:rsid w:val="00EF00BD"/>
    <w:rsid w:val="00EF636C"/>
    <w:rsid w:val="00F0245C"/>
    <w:rsid w:val="00F03657"/>
    <w:rsid w:val="00F039A7"/>
    <w:rsid w:val="00F1117C"/>
    <w:rsid w:val="00F16DCC"/>
    <w:rsid w:val="00F2067E"/>
    <w:rsid w:val="00F50E86"/>
    <w:rsid w:val="00F55EE7"/>
    <w:rsid w:val="00F662B9"/>
    <w:rsid w:val="00F66577"/>
    <w:rsid w:val="00F7169C"/>
    <w:rsid w:val="00F729D7"/>
    <w:rsid w:val="00F778A6"/>
    <w:rsid w:val="00F866C9"/>
    <w:rsid w:val="00F86A2F"/>
    <w:rsid w:val="00FA4D88"/>
    <w:rsid w:val="00FB64BD"/>
    <w:rsid w:val="00FD5744"/>
    <w:rsid w:val="00FE2906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8A30B1"/>
  <w15:docId w15:val="{A77A49EE-D053-452E-BC9E-C3643BD3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523D0"/>
    <w:pPr>
      <w:keepNext/>
      <w:numPr>
        <w:ilvl w:val="2"/>
        <w:numId w:val="1"/>
      </w:numPr>
      <w:suppressAutoHyphens/>
      <w:spacing w:before="120" w:after="120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523D0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1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6F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523D0"/>
    <w:rPr>
      <w:b/>
      <w:sz w:val="28"/>
    </w:rPr>
  </w:style>
  <w:style w:type="character" w:customStyle="1" w:styleId="40">
    <w:name w:val="Заголовок 4 Знак"/>
    <w:basedOn w:val="a0"/>
    <w:link w:val="4"/>
    <w:uiPriority w:val="99"/>
    <w:rsid w:val="00D523D0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Sankhorova Elena</cp:lastModifiedBy>
  <cp:revision>90</cp:revision>
  <cp:lastPrinted>2022-04-19T03:49:00Z</cp:lastPrinted>
  <dcterms:created xsi:type="dcterms:W3CDTF">2018-11-15T00:59:00Z</dcterms:created>
  <dcterms:modified xsi:type="dcterms:W3CDTF">2022-05-13T02:43:00Z</dcterms:modified>
</cp:coreProperties>
</file>